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B9E295C" w14:textId="77777777" w:rsidR="000A6EF2" w:rsidRDefault="000A6EF2" w:rsidP="000A6EF2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1DA578E7" w14:textId="77777777" w:rsidR="000A6EF2" w:rsidRDefault="000A6EF2" w:rsidP="000A6EF2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701BFE85" w14:textId="77777777" w:rsidR="000A6EF2" w:rsidRDefault="000A6EF2" w:rsidP="000A6EF2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Sarnaki</w:t>
      </w:r>
      <w:r>
        <w:rPr>
          <w:rFonts w:ascii="Cambria" w:hAnsi="Cambria" w:cs="Arial"/>
          <w:b/>
          <w:bCs/>
        </w:rPr>
        <w:tab/>
      </w:r>
    </w:p>
    <w:p w14:paraId="7D0034E4" w14:textId="77777777" w:rsidR="000A6EF2" w:rsidRDefault="000A6EF2" w:rsidP="000A6EF2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ul. 3 Maja 6/4, 08-220 Sarnaki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2D9591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A6EF2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A6EF2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0A6EF2">
        <w:rPr>
          <w:rFonts w:ascii="Cambria" w:hAnsi="Cambria" w:cs="Arial"/>
          <w:b/>
          <w:sz w:val="22"/>
          <w:szCs w:val="22"/>
        </w:rPr>
        <w:t xml:space="preserve">Pakiet </w:t>
      </w:r>
      <w:r w:rsidR="004F3D60">
        <w:rPr>
          <w:rFonts w:ascii="Cambria" w:hAnsi="Cambria" w:cs="Arial"/>
          <w:b/>
          <w:sz w:val="22"/>
          <w:szCs w:val="22"/>
        </w:rPr>
        <w:t>VII (leśnictwo Górki)</w:t>
      </w:r>
      <w:r w:rsidR="000A6EF2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23A645C9" w14:textId="77777777" w:rsidR="004F3D60" w:rsidRDefault="004F3D60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F79A3C0" w14:textId="77777777" w:rsidR="004F3D60" w:rsidRDefault="004F3D60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2C08990" w14:textId="77777777" w:rsidR="004F3D60" w:rsidRPr="00D16198" w:rsidRDefault="004F3D60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78"/>
        <w:gridCol w:w="1502"/>
        <w:gridCol w:w="3740"/>
        <w:gridCol w:w="819"/>
        <w:gridCol w:w="1165"/>
        <w:gridCol w:w="1418"/>
        <w:gridCol w:w="1360"/>
        <w:gridCol w:w="847"/>
        <w:gridCol w:w="1081"/>
        <w:gridCol w:w="940"/>
        <w:gridCol w:w="380"/>
      </w:tblGrid>
      <w:tr w:rsidR="004F3D60" w:rsidRPr="004F3D60" w14:paraId="6775A8B4" w14:textId="77777777" w:rsidTr="004F3D60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F7657A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0D716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C3ED5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16234F3F" w14:textId="77777777" w:rsidTr="004F3D60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D5E9C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5DF0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F97BFD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6631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E43C7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FF27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5FEF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36955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C914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F683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DE65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A61B6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17C8171" w14:textId="77777777" w:rsidTr="004F3D60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3A3EC5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AEB83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DF1F4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BFD13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C91BF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41CFE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D1CBB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816D3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48D91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BCFA9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E6EF7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3D60" w:rsidRPr="004F3D60" w14:paraId="6809B318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E992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6437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7CF7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7F56A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C54F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4F4E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4 713,00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3317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D278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3221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FAC7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912F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64263D0" w14:textId="77777777" w:rsidTr="004F3D60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89B5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C9A4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81DD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3D9ED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380DD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36132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49CE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2EB7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FB62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CE8E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0298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F7108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11642B50" w14:textId="77777777" w:rsidTr="004F3D60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BFBF42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29B52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D44C6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5142091F" w14:textId="77777777" w:rsidTr="004F3D60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DE453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184A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ACD5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35D5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5FAB7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0DEAD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B576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45125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DD711D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4959C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4F57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A94F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610E5871" w14:textId="77777777" w:rsidTr="004F3D60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D64BCF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B2D76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FE6BC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787CB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555BC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AE152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6ED77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4D60C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85822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DE512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DB45B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3D60" w:rsidRPr="004F3D60" w14:paraId="66C4DF4F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3D4A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29A5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8872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76955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B720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297C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5F606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C359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1EEE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6DB2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31D3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1ED2BE5E" w14:textId="77777777" w:rsidTr="004F3D60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7BE1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04D49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BB8D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DB9E2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61076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55D92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3868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BBBE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3AFB5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E88E1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FF24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F6E2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056CA63A" w14:textId="77777777" w:rsidTr="004F3D60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5DDE5F5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CB984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CF4E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2C27F7D7" w14:textId="77777777" w:rsidTr="004F3D60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1C42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EF82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24D1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4B7F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31AB6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47BC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8D5BF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D979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DC172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2E57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8EE4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9E58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EA301C9" w14:textId="77777777" w:rsidTr="004F3D60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45BADA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20A7A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CC3A9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F0579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5C560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5D2A2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26EB5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1E516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25A12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A3381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ACBB8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3D60" w:rsidRPr="004F3D60" w14:paraId="6BC410E1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84A6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ADE6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2195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A2D9E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D33D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B04F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B532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2A32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A567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4667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B4BB3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3FF0EB0C" w14:textId="77777777" w:rsidTr="004F3D60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C8756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4DFA2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30B1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DC93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2D754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FA3D3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BB8A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6DB2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2E30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B63C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0590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5671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79527DD" w14:textId="77777777" w:rsidTr="004F3D60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875F15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B8897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EABE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247EEB39" w14:textId="77777777" w:rsidTr="004F3D60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7218D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EF70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7114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F56F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38311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BF7C9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1BB32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B3BFA5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C01C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DB55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D1C5D5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9F5B5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565DF667" w14:textId="77777777" w:rsidTr="004F3D60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412B76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12F87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D36F8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69AC7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0AFE5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CD368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B11BA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7F9ED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FD02D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627AB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0AE0C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3D60" w:rsidRPr="004F3D60" w14:paraId="06E41476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2AB8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B394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12D8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0CCB5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0C78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27AF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49DD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9075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B9DF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74B1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8AD1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5C985CDC" w14:textId="77777777" w:rsidTr="004F3D60">
        <w:trPr>
          <w:trHeight w:val="180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1979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1091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7A396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AB633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B32B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A6681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4BFC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6E372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7C7E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E0F2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7A076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3942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65317D6E" w14:textId="77777777" w:rsidTr="004F3D60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C2F4DF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CE179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6B5A5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76743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54E79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45CA5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6FA1A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9952D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0CE84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37357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0B225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F3D60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F3D60" w:rsidRPr="004F3D60" w14:paraId="2CB4BCA8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5E1A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E340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E0BF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0ECBE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0C1A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1AC4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B422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6106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06D1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659EF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4F76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B4EA6DB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64B6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6939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9E3E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78BDA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18ED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24ECF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64093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83E6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E46E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25406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E30B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38D8A063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3EE0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EA36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ECC9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BB2BC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B14E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D06A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52BB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B708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91C2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AAD1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FDEF2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907E66D" w14:textId="77777777" w:rsidTr="004F3D60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DD1D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7970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96EF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92AC8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1C89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92FA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621F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1C3B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E2C2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0CAD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3029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66E91229" w14:textId="77777777" w:rsidTr="004F3D60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FAFA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25B2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FDDE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41C97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B3B3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C7EE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D6BC3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BFDB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23D0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D5CE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154A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6FE6793F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A8F0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DDB1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B734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SPUL-BC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13184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w bruzdach pogłębiaczem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83F2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C8F3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E2F9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4265F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0C9A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5D06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9087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03D3296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652A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ED38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58E5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91ED6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D6DC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9FBB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B1FD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1F63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E835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1ED8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2727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1AD35E2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AA70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62E7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1D90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50ED04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180E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AFE9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53362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0F23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A24D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430A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B941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699B0184" w14:textId="77777777" w:rsidTr="004F3D60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8FEC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33D2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D329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69D02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2216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78A9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B879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E489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35EF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ECD4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4C7A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6EE9AA1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60E3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CA8C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3AEB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E35756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A4D7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9C1A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779E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BDF4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2145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239A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9780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2B9EACB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EF68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4129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A5FF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0014D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B757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5FA1F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92,55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9515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1C3B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EA9F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B11B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3810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6B08F28A" w14:textId="77777777" w:rsidTr="004F3D60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1544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9F86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ABF5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0B2A2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BC5F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6ABB6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63F2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2AE4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519E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FCEFF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4CDD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BF724E5" w14:textId="77777777" w:rsidTr="004F3D60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D7EA2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FF94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AC5E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56EFB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7B75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17FB6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0D53A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F85F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3FDA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7834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3314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406C3B9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F61C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7ABA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0BF4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277EB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5A7A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D4B5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13A9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1FD8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8579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45DF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5DC72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D4F266F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F86E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6CE3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2EC3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7C4BE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89B9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4911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F1EE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0A3C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82E3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19F7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E730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16A905E6" w14:textId="77777777" w:rsidTr="004F3D60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2633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413D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8D13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1E8C0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F0E6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9980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95CD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B9553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C563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527C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3809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2175C7B0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540D1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7F31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5A66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4C95BB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8ED2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E5F7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1F6F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CDA5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12FA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E9AE6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932F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3F9A011D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A721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8D82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9B95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1848F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54B4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5F18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FC93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748E2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3A9E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A6F7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312E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1FF9BD0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9886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2D39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B876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66E59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3BEC1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9E29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B63A4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5BE6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774A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3EE4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92D6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0A0086BF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95AC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C1A1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20574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87FAD9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F2A2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0F36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6C36F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44D5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70E0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1976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93B9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02520DB" w14:textId="77777777" w:rsidTr="004F3D60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E145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F4E55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CEEF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B85CA3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6AA1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7014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78D5F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6128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22AD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2A43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1D21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47611EFB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A585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CA35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39D0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CC97A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371C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1E14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B1FE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4B27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F8A99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4E3B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12FBC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1E3E7A44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E5B5F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443B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5EAFD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E4D84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9287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2BBB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75A4E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0367B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6E5D8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C958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0C125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0D045F1C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543AA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1BD1B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0815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8D9EF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97AAC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3F0C1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7CE8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B675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83AF6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ADEB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EC2D0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335DCF84" w14:textId="77777777" w:rsidTr="004F3D60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17BD3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858D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6295E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DDEA7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9BA77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34724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CF6BD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26F2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EF160" w14:textId="77777777" w:rsidR="004F3D60" w:rsidRPr="004F3D60" w:rsidRDefault="004F3D60" w:rsidP="004F3D6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ED14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F9617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7FE19918" w14:textId="77777777" w:rsidTr="004F3D60">
        <w:trPr>
          <w:trHeight w:val="68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EC8A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4965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597CFA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C3AB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56BA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FB218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0270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6E760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A73CFE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BC47F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0E2F61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C5DA7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F3D60" w:rsidRPr="004F3D60" w14:paraId="1DE35E9B" w14:textId="77777777" w:rsidTr="004F3D60">
        <w:trPr>
          <w:trHeight w:val="428"/>
        </w:trPr>
        <w:tc>
          <w:tcPr>
            <w:tcW w:w="6471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CBB2E39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01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907F8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F3D60" w:rsidRPr="004F3D60" w14:paraId="6700AB7B" w14:textId="77777777" w:rsidTr="004F3D60">
        <w:trPr>
          <w:trHeight w:val="428"/>
        </w:trPr>
        <w:tc>
          <w:tcPr>
            <w:tcW w:w="6471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6B12BEA" w14:textId="77777777" w:rsidR="004F3D60" w:rsidRPr="004F3D60" w:rsidRDefault="004F3D60" w:rsidP="004F3D60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F3D60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01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5EE6E0C" w14:textId="77777777" w:rsidR="004F3D60" w:rsidRPr="004F3D60" w:rsidRDefault="004F3D60" w:rsidP="004F3D60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F3D60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4F3D60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033724AD" w:rsidR="001E6C0A" w:rsidRDefault="005F776E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</w:t>
      </w:r>
      <w:r w:rsidR="001E6C0A"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="001E6C0A"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="001E6C0A" w:rsidRPr="003144B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</w:t>
      </w:r>
      <w:r w:rsidR="001E6C0A" w:rsidRPr="003144B1">
        <w:rPr>
          <w:rFonts w:ascii="Cambria" w:hAnsi="Cambria" w:cs="Arial"/>
          <w:bCs/>
          <w:sz w:val="22"/>
          <w:szCs w:val="22"/>
        </w:rPr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C7B45" w14:textId="77777777" w:rsidR="00224432" w:rsidRDefault="00224432">
      <w:r>
        <w:separator/>
      </w:r>
    </w:p>
  </w:endnote>
  <w:endnote w:type="continuationSeparator" w:id="0">
    <w:p w14:paraId="7CDFB608" w14:textId="77777777" w:rsidR="00224432" w:rsidRDefault="00224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AE33" w14:textId="77777777" w:rsidR="00224432" w:rsidRDefault="00224432">
      <w:r>
        <w:separator/>
      </w:r>
    </w:p>
  </w:footnote>
  <w:footnote w:type="continuationSeparator" w:id="0">
    <w:p w14:paraId="633CA307" w14:textId="77777777" w:rsidR="00224432" w:rsidRDefault="00224432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A6EF2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432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3D60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5F776E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10D7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2D17"/>
    <w:rsid w:val="00F83340"/>
    <w:rsid w:val="00F8361F"/>
    <w:rsid w:val="00F909FA"/>
    <w:rsid w:val="00F918BC"/>
    <w:rsid w:val="00F9430D"/>
    <w:rsid w:val="00F951FC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1654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17</cp:revision>
  <cp:lastPrinted>2022-06-27T10:12:00Z</cp:lastPrinted>
  <dcterms:created xsi:type="dcterms:W3CDTF">2022-06-26T12:56:00Z</dcterms:created>
  <dcterms:modified xsi:type="dcterms:W3CDTF">2023-10-18T13:47:00Z</dcterms:modified>
</cp:coreProperties>
</file>